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AB3355F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B070B2">
        <w:rPr>
          <w:rFonts w:ascii="Garamond" w:hAnsi="Garamond"/>
          <w:sz w:val="24"/>
          <w:szCs w:val="24"/>
        </w:rPr>
        <w:t>1</w:t>
      </w:r>
      <w:r w:rsidR="0076424B">
        <w:rPr>
          <w:rFonts w:ascii="Garamond" w:hAnsi="Garamond"/>
          <w:sz w:val="24"/>
          <w:szCs w:val="24"/>
        </w:rPr>
        <w:t>6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FA2639">
        <w:rPr>
          <w:rFonts w:ascii="Garamond" w:hAnsi="Garamond"/>
          <w:sz w:val="24"/>
          <w:szCs w:val="24"/>
        </w:rPr>
        <w:t>2</w:t>
      </w:r>
    </w:p>
    <w:p w14:paraId="734915B7" w14:textId="2E7218AC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6424B" w:rsidRPr="00CB27E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https://zakazky.zcu.cz/contract_display_5530.html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4CD58BD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0E7918">
        <w:rPr>
          <w:rFonts w:ascii="Garamond" w:hAnsi="Garamond" w:cs="Arial"/>
          <w:b/>
          <w:sz w:val="22"/>
          <w:szCs w:val="22"/>
        </w:rPr>
        <w:t>0</w:t>
      </w:r>
      <w:r w:rsidR="0076424B">
        <w:rPr>
          <w:rFonts w:ascii="Garamond" w:hAnsi="Garamond" w:cs="Arial"/>
          <w:b/>
          <w:sz w:val="22"/>
          <w:szCs w:val="22"/>
        </w:rPr>
        <w:t>7</w:t>
      </w:r>
      <w:bookmarkStart w:id="1" w:name="_GoBack"/>
      <w:bookmarkEnd w:id="1"/>
      <w:r w:rsidR="000E7918">
        <w:rPr>
          <w:rFonts w:ascii="Garamond" w:hAnsi="Garamond" w:cs="Arial"/>
          <w:b/>
          <w:sz w:val="22"/>
          <w:szCs w:val="22"/>
        </w:rPr>
        <w:t>.10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FA2639">
        <w:rPr>
          <w:rFonts w:ascii="Garamond" w:hAnsi="Garamond" w:cs="Arial"/>
          <w:b/>
          <w:sz w:val="22"/>
          <w:szCs w:val="22"/>
        </w:rPr>
        <w:t xml:space="preserve">2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</w:t>
      </w:r>
      <w:r w:rsidR="00B070B2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1F76EC9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53D09695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A463D46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>
        <w:rPr>
          <w:rFonts w:ascii="Garamond" w:hAnsi="Garamond" w:cs="Arial"/>
          <w:sz w:val="22"/>
          <w:szCs w:val="22"/>
        </w:rPr>
        <w:t>na L</w:t>
      </w:r>
      <w:r w:rsidR="006C6DED">
        <w:rPr>
          <w:rFonts w:ascii="Garamond" w:hAnsi="Garamond"/>
          <w:sz w:val="22"/>
          <w:szCs w:val="22"/>
        </w:rPr>
        <w:t>istu NŽC“</w:t>
      </w:r>
      <w:r w:rsidRPr="008D1DB2">
        <w:rPr>
          <w:rFonts w:ascii="Garamond" w:hAnsi="Garamond" w:cs="Arial"/>
          <w:sz w:val="22"/>
          <w:szCs w:val="22"/>
        </w:rPr>
        <w:t>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</w:t>
      </w:r>
      <w:r w:rsidR="003B0E0B">
        <w:rPr>
          <w:rFonts w:ascii="Garamond" w:hAnsi="Garamond" w:cs="Arial"/>
          <w:sz w:val="22"/>
          <w:szCs w:val="22"/>
        </w:rPr>
        <w:t> </w:t>
      </w:r>
      <w:r w:rsidR="0022713A" w:rsidRPr="008D1DB2">
        <w:rPr>
          <w:rFonts w:ascii="Garamond" w:hAnsi="Garamond" w:cs="Arial"/>
          <w:sz w:val="22"/>
          <w:szCs w:val="22"/>
        </w:rPr>
        <w:t>provozu</w:t>
      </w:r>
      <w:r w:rsidR="003B0E0B">
        <w:rPr>
          <w:rFonts w:ascii="Garamond" w:hAnsi="Garamond" w:cs="Arial"/>
          <w:sz w:val="22"/>
          <w:szCs w:val="22"/>
        </w:rPr>
        <w:t xml:space="preserve"> 1 kusu</w:t>
      </w:r>
      <w:r w:rsidR="0022713A" w:rsidRPr="008D1DB2">
        <w:rPr>
          <w:rFonts w:ascii="Garamond" w:hAnsi="Garamond" w:cs="Arial"/>
          <w:sz w:val="22"/>
          <w:szCs w:val="22"/>
        </w:rPr>
        <w:t xml:space="preserve"> nabízeného </w:t>
      </w:r>
      <w:r w:rsidR="003B0E0B">
        <w:rPr>
          <w:rFonts w:ascii="Garamond" w:hAnsi="Garamond" w:cs="Arial"/>
          <w:sz w:val="22"/>
          <w:szCs w:val="22"/>
        </w:rPr>
        <w:t xml:space="preserve">typu </w:t>
      </w:r>
      <w:r w:rsidR="008E7E4E">
        <w:rPr>
          <w:rFonts w:ascii="Garamond" w:hAnsi="Garamond" w:cs="Arial"/>
          <w:sz w:val="22"/>
          <w:szCs w:val="22"/>
        </w:rPr>
        <w:t>zařízení</w:t>
      </w:r>
      <w:r w:rsidR="0022713A" w:rsidRPr="008D1DB2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1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</w:t>
      </w:r>
      <w:r w:rsidR="00DD449D" w:rsidRPr="008D1DB2">
        <w:rPr>
          <w:rFonts w:ascii="Garamond" w:hAnsi="Garamond" w:cs="Arial"/>
          <w:sz w:val="22"/>
          <w:szCs w:val="22"/>
        </w:rPr>
        <w:t>5 %</w:t>
      </w:r>
      <w:r w:rsidR="00014F34" w:rsidRPr="008D1DB2">
        <w:rPr>
          <w:rFonts w:ascii="Garamond" w:hAnsi="Garamond" w:cs="Arial"/>
          <w:sz w:val="22"/>
          <w:szCs w:val="22"/>
        </w:rPr>
        <w:t xml:space="preserve">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5C4A20">
        <w:rPr>
          <w:rFonts w:ascii="Garamond" w:hAnsi="Garamond"/>
          <w:sz w:val="22"/>
          <w:szCs w:val="22"/>
        </w:rPr>
        <w:t xml:space="preserve"> </w:t>
      </w:r>
      <w:r w:rsidR="00D97239" w:rsidRPr="008D1DB2">
        <w:rPr>
          <w:rFonts w:ascii="Garamond" w:hAnsi="Garamond" w:cs="Arial"/>
          <w:sz w:val="22"/>
          <w:szCs w:val="22"/>
        </w:rPr>
        <w:t>do položky označené „jiné“ u konkrétního Předmětu plnění.</w:t>
      </w:r>
      <w:r w:rsidR="00013490">
        <w:rPr>
          <w:rFonts w:ascii="Garamond" w:hAnsi="Garamond" w:cs="Arial"/>
          <w:sz w:val="22"/>
          <w:szCs w:val="22"/>
        </w:rPr>
        <w:t xml:space="preserve"> Po uvedení všech </w:t>
      </w:r>
      <w:r w:rsidR="00013490">
        <w:rPr>
          <w:rFonts w:ascii="Garamond" w:hAnsi="Garamond" w:cs="Arial"/>
          <w:sz w:val="22"/>
          <w:szCs w:val="22"/>
        </w:rPr>
        <w:lastRenderedPageBreak/>
        <w:t xml:space="preserve">výše uvedených hodnot </w:t>
      </w:r>
      <w:r w:rsidR="00860DA7">
        <w:rPr>
          <w:rFonts w:ascii="Garamond" w:hAnsi="Garamond" w:cs="Arial"/>
          <w:sz w:val="22"/>
          <w:szCs w:val="22"/>
        </w:rPr>
        <w:t>se</w:t>
      </w:r>
      <w:r w:rsidR="00013490">
        <w:rPr>
          <w:rFonts w:ascii="Garamond" w:hAnsi="Garamond" w:cs="Arial"/>
          <w:sz w:val="22"/>
          <w:szCs w:val="22"/>
        </w:rPr>
        <w:t xml:space="preserve"> náklady </w:t>
      </w:r>
      <w:r w:rsidR="008E7E4E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>
        <w:rPr>
          <w:rFonts w:ascii="Garamond" w:hAnsi="Garamond" w:cs="Arial"/>
          <w:sz w:val="22"/>
          <w:szCs w:val="22"/>
        </w:rPr>
        <w:t>automaticky</w:t>
      </w:r>
    </w:p>
    <w:p w14:paraId="398F305E" w14:textId="3130E202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1FDD8C25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1109728B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4A1EE3">
        <w:rPr>
          <w:rFonts w:ascii="Garamond" w:hAnsi="Garamond" w:cs="Arial"/>
          <w:sz w:val="22"/>
          <w:szCs w:val="22"/>
        </w:rPr>
        <w:t>6</w:t>
      </w:r>
      <w:r w:rsidR="006D7C44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61F5D0DF" w:rsidR="00AF1A35" w:rsidRPr="00923F89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9.4 této ZD), pro účely hodnocení různé.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3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5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lastRenderedPageBreak/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4D9CC" w16cex:dateUtc="2022-04-28T07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91089" w14:textId="77777777" w:rsidR="00720675" w:rsidRDefault="00720675" w:rsidP="00795AAC">
      <w:r>
        <w:separator/>
      </w:r>
    </w:p>
  </w:endnote>
  <w:endnote w:type="continuationSeparator" w:id="0">
    <w:p w14:paraId="094AC443" w14:textId="77777777" w:rsidR="00720675" w:rsidRDefault="0072067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6B64F" w14:textId="77777777" w:rsidR="00720675" w:rsidRDefault="00720675" w:rsidP="00795AAC">
      <w:r>
        <w:separator/>
      </w:r>
    </w:p>
  </w:footnote>
  <w:footnote w:type="continuationSeparator" w:id="0">
    <w:p w14:paraId="2CFBADEB" w14:textId="77777777" w:rsidR="00720675" w:rsidRDefault="0072067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6AE4"/>
    <w:rsid w:val="000875B0"/>
    <w:rsid w:val="000909A0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1988"/>
    <w:rsid w:val="00313017"/>
    <w:rsid w:val="003160AA"/>
    <w:rsid w:val="003166D1"/>
    <w:rsid w:val="003171FC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D116A"/>
    <w:rsid w:val="003D43B7"/>
    <w:rsid w:val="003D4537"/>
    <w:rsid w:val="003D52BD"/>
    <w:rsid w:val="003D6960"/>
    <w:rsid w:val="003D6B29"/>
    <w:rsid w:val="003E285C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1B72"/>
    <w:rsid w:val="00552A18"/>
    <w:rsid w:val="00555172"/>
    <w:rsid w:val="00555BB8"/>
    <w:rsid w:val="00556C69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B8C"/>
    <w:rsid w:val="005D6CEE"/>
    <w:rsid w:val="005E1AA8"/>
    <w:rsid w:val="005E26DE"/>
    <w:rsid w:val="005E3B75"/>
    <w:rsid w:val="005E4500"/>
    <w:rsid w:val="005E599C"/>
    <w:rsid w:val="005F066A"/>
    <w:rsid w:val="005F2966"/>
    <w:rsid w:val="005F32B6"/>
    <w:rsid w:val="006001E1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F7426"/>
    <w:rsid w:val="007008C6"/>
    <w:rsid w:val="0070545A"/>
    <w:rsid w:val="00705DC8"/>
    <w:rsid w:val="0070727F"/>
    <w:rsid w:val="0072046A"/>
    <w:rsid w:val="00720675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424B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8554A"/>
    <w:rsid w:val="008874E2"/>
    <w:rsid w:val="00890C62"/>
    <w:rsid w:val="00892488"/>
    <w:rsid w:val="00893EAD"/>
    <w:rsid w:val="00895F43"/>
    <w:rsid w:val="008A08E3"/>
    <w:rsid w:val="008A20E5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5702A"/>
    <w:rsid w:val="00957696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3E77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7B87"/>
    <w:rsid w:val="00A7196F"/>
    <w:rsid w:val="00A728ED"/>
    <w:rsid w:val="00A77624"/>
    <w:rsid w:val="00A81CAB"/>
    <w:rsid w:val="00A82D19"/>
    <w:rsid w:val="00A82F84"/>
    <w:rsid w:val="00A8765D"/>
    <w:rsid w:val="00A90797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25E4B"/>
    <w:rsid w:val="00B31681"/>
    <w:rsid w:val="00B333D0"/>
    <w:rsid w:val="00B35FCD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BF192E"/>
    <w:rsid w:val="00C03A55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D449D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7A9F"/>
    <w:rsid w:val="00EB7AEC"/>
    <w:rsid w:val="00EC2911"/>
    <w:rsid w:val="00EC3FE3"/>
    <w:rsid w:val="00EC4412"/>
    <w:rsid w:val="00EC4F3F"/>
    <w:rsid w:val="00EC59C9"/>
    <w:rsid w:val="00ED45BD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iroluk.cz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30.html" TargetMode="External"/><Relationship Id="rId14" Type="http://schemas.openxmlformats.org/officeDocument/2006/relationships/hyperlink" Target="https://www.energystar.gov/products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YxQdSqhnpNitw5xTQbHgfAJIlp++SbeBqcIxkdBA0oo=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JBSyv6YAhxvyG+OLhJGmbkZkPksEsAZ0+Oj92YH/3N0=</DigestValue>
    </Reference>
  </SignedInfo>
  <SignatureValue>eLdkz+dk00qeitFmgKi/IzeP7U2kZ6+xeGHBSc1u/rhjKO2u23Xj5E+XFddD82844mvTGifC172K
aGEMxuQQ2/8hNUIYqC/IcBcv6c6cSwj6Kn5ziXE0m6qbHOerHSNQNOhwHy2RiloZ0PLJr4cZm3a9
fWnOhW8T7LqBKCCK+GoNl4rDbteK6bn0FF8Qq5Z90hNkmkmb36XDJqN2NJQo3vTJNPilEK7l6U/T
sKYUN86ZeKELmFfqeM1Fk2TAoVYYswXapfOCUThvjn0kybODbmeCPoot2/VfPPFxJQiQ5Al/zfOo
fLtmdnXRgNwz3HN/qgdVOmX8E0WtsFbmsfUq5Q==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kUmNIhSKH3WusLK88nKfr44JIKCBvwqdNkdKSqW1pZw=</DigestValue>
      </Reference>
      <Reference URI="/word/document.xml?ContentType=application/vnd.openxmlformats-officedocument.wordprocessingml.document.main+xml">
        <DigestMethod Algorithm="http://www.w3.org/2001/04/xmlenc#sha256"/>
        <DigestValue>Iz6X9sdS1a9bWF4sB64XPd1NoCPCJAy4y3fa4nZQnP4=</DigestValue>
      </Reference>
      <Reference URI="/word/endnotes.xml?ContentType=application/vnd.openxmlformats-officedocument.wordprocessingml.endnotes+xml">
        <DigestMethod Algorithm="http://www.w3.org/2001/04/xmlenc#sha256"/>
        <DigestValue>hN2gYCULKD3k6U/6REp1wy+BUGg7IZnPYEqgjaz4oHw=</DigestValue>
      </Reference>
      <Reference URI="/word/fontTable.xml?ContentType=application/vnd.openxmlformats-officedocument.wordprocessingml.fontTable+xml">
        <DigestMethod Algorithm="http://www.w3.org/2001/04/xmlenc#sha256"/>
        <DigestValue>RGz2X7JItS/ltHBMAd6Z8VX+CmKditFMqjdpAcSC0w4=</DigestValue>
      </Reference>
      <Reference URI="/word/footer1.xml?ContentType=application/vnd.openxmlformats-officedocument.wordprocessingml.footer+xml">
        <DigestMethod Algorithm="http://www.w3.org/2001/04/xmlenc#sha256"/>
        <DigestValue>oaEpRb7HRos6gLIez0yPQUX2yWCqBJGDR0pCS1iV6UA=</DigestValue>
      </Reference>
      <Reference URI="/word/footnotes.xml?ContentType=application/vnd.openxmlformats-officedocument.wordprocessingml.footnotes+xml">
        <DigestMethod Algorithm="http://www.w3.org/2001/04/xmlenc#sha256"/>
        <DigestValue>70cN+2TrImxapSVo/ZpkStABpa9nHcutbsx0ipUQtzE=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T/G1PE876RYW7KLqDayfYw0Sy1O5LvTEJUnvkYa70bQ=</DigestValue>
      </Reference>
      <Reference URI="/word/settings.xml?ContentType=application/vnd.openxmlformats-officedocument.wordprocessingml.settings+xml">
        <DigestMethod Algorithm="http://www.w3.org/2001/04/xmlenc#sha256"/>
        <DigestValue>GWO/q4gfdDG3x4Ga5XXvesAl4JJQfu8oMpMdlGSULRk=</DigestValue>
      </Reference>
      <Reference URI="/word/styles.xml?ContentType=application/vnd.openxmlformats-officedocument.wordprocessingml.styles+xml">
        <DigestMethod Algorithm="http://www.w3.org/2001/04/xmlenc#sha256"/>
        <DigestValue>+p/HZ/3DaZjiywgYEr/2eZAK9jbGHp/Aa03u6LWMXi8=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lu/OhyH7LBsbHdUWxYuGTlx3oR28mErEgUbFXknAKNk=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2022-09-26T11:43:11Z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2022-09-26T11:43:11Z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7112B-0609-4FE6-87A2-29E7DEAC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2782</Words>
  <Characters>16418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</cp:revision>
  <cp:lastPrinted>2018-08-08T13:48:00Z</cp:lastPrinted>
  <dcterms:created xsi:type="dcterms:W3CDTF">2022-05-19T06:10:00Z</dcterms:created>
  <dcterms:modified xsi:type="dcterms:W3CDTF">2022-09-26T11:43:00Z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